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C87E24" w:rsidRDefault="007A4DF6" w:rsidP="00C87E24">
      <w:pPr>
        <w:spacing w:line="360" w:lineRule="auto"/>
        <w:rPr>
          <w:rFonts w:asciiTheme="minorHAnsi" w:hAnsiTheme="minorHAnsi"/>
          <w:b/>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C87E24">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w:t>
      </w:r>
      <w:r w:rsidR="00FE67FB">
        <w:rPr>
          <w:rFonts w:asciiTheme="minorHAnsi" w:hAnsiTheme="minorHAnsi"/>
          <w:b/>
          <w:color w:val="auto"/>
          <w:szCs w:val="22"/>
        </w:rPr>
        <w:t xml:space="preserve">modello </w:t>
      </w:r>
      <w:r w:rsidR="00D1670F" w:rsidRPr="000751B9">
        <w:rPr>
          <w:rFonts w:asciiTheme="minorHAnsi" w:hAnsiTheme="minorHAnsi"/>
          <w:b/>
          <w:color w:val="auto"/>
          <w:szCs w:val="22"/>
        </w:rPr>
        <w:t xml:space="preserve">dichiarazioni integrative </w:t>
      </w:r>
      <w:r w:rsidR="00C87E24" w:rsidRPr="00C87E24">
        <w:rPr>
          <w:rFonts w:asciiTheme="minorHAnsi" w:hAnsiTheme="minorHAnsi"/>
          <w:b/>
          <w:color w:val="auto"/>
          <w:szCs w:val="22"/>
        </w:rPr>
        <w:t>operatore economico ausiliario</w:t>
      </w:r>
      <w:r w:rsidR="00D1670F" w:rsidRPr="000751B9">
        <w:rPr>
          <w:rFonts w:asciiTheme="minorHAnsi" w:hAnsiTheme="minorHAnsi"/>
          <w:b/>
          <w:color w:val="auto"/>
          <w:szCs w:val="22"/>
        </w:rPr>
        <w:t>”</w:t>
      </w:r>
    </w:p>
    <w:p w:rsidR="00FC0A2B" w:rsidRDefault="00FC0A2B" w:rsidP="00C87E24">
      <w:pPr>
        <w:spacing w:line="360" w:lineRule="auto"/>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r>
        <w:rPr>
          <w:rFonts w:asciiTheme="minorHAnsi" w:hAnsiTheme="minorHAnsi"/>
          <w:szCs w:val="22"/>
        </w:rPr>
        <w:tab/>
      </w: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jc w:val="cente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8C04FF" w:rsidRPr="00FC0A2B" w:rsidRDefault="00FC0A2B" w:rsidP="00FC0A2B">
      <w:pPr>
        <w:tabs>
          <w:tab w:val="left" w:pos="343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7B6E5C">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7B6E5C">
              <w:rPr>
                <w:rFonts w:asciiTheme="minorHAnsi" w:hAnsiTheme="minorHAnsi"/>
                <w:b/>
                <w:color w:val="auto"/>
                <w:sz w:val="22"/>
                <w:szCs w:val="22"/>
                <w:u w:val="single"/>
              </w:rPr>
              <w:t>O</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Default="002E61A7" w:rsidP="009E4E83">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Oggetto: Bando P</w:t>
            </w:r>
            <w:r w:rsidR="00881F7C">
              <w:rPr>
                <w:rFonts w:asciiTheme="minorHAnsi" w:hAnsiTheme="minorHAnsi"/>
                <w:b/>
                <w:color w:val="auto"/>
                <w:sz w:val="22"/>
                <w:szCs w:val="24"/>
              </w:rPr>
              <w:t>09</w:t>
            </w:r>
            <w:r w:rsidRPr="002E61A7">
              <w:rPr>
                <w:rFonts w:asciiTheme="minorHAnsi" w:hAnsiTheme="minorHAnsi"/>
                <w:b/>
                <w:color w:val="auto"/>
                <w:sz w:val="22"/>
                <w:szCs w:val="24"/>
              </w:rPr>
              <w:t>/20</w:t>
            </w:r>
            <w:r w:rsidR="00E53D7E">
              <w:rPr>
                <w:rFonts w:asciiTheme="minorHAnsi" w:hAnsiTheme="minorHAnsi"/>
                <w:b/>
                <w:color w:val="auto"/>
                <w:sz w:val="22"/>
                <w:szCs w:val="24"/>
              </w:rPr>
              <w:t>2</w:t>
            </w:r>
            <w:r w:rsidR="00034187">
              <w:rPr>
                <w:rFonts w:asciiTheme="minorHAnsi" w:hAnsiTheme="minorHAnsi"/>
                <w:b/>
                <w:color w:val="auto"/>
                <w:sz w:val="22"/>
                <w:szCs w:val="24"/>
              </w:rPr>
              <w:t>0</w:t>
            </w:r>
            <w:r w:rsidRPr="002E61A7">
              <w:rPr>
                <w:rFonts w:asciiTheme="minorHAnsi" w:hAnsiTheme="minorHAnsi"/>
                <w:b/>
                <w:color w:val="auto"/>
                <w:sz w:val="22"/>
                <w:szCs w:val="24"/>
              </w:rPr>
              <w:t xml:space="preserve"> – </w:t>
            </w:r>
            <w:r w:rsidR="00881F7C" w:rsidRPr="00881F7C">
              <w:rPr>
                <w:rFonts w:asciiTheme="minorHAnsi" w:hAnsiTheme="minorHAnsi"/>
                <w:b/>
                <w:color w:val="auto"/>
                <w:sz w:val="22"/>
                <w:szCs w:val="24"/>
              </w:rPr>
              <w:t xml:space="preserve">Procedura telematica negoziata ex art 1 co. 2 lett. b) della Legge 120/2020 </w:t>
            </w:r>
            <w:r w:rsidR="00881F7C" w:rsidRPr="00881F7C">
              <w:rPr>
                <w:rFonts w:asciiTheme="minorHAnsi" w:hAnsiTheme="minorHAnsi"/>
                <w:b/>
                <w:bCs/>
                <w:iCs/>
                <w:color w:val="auto"/>
                <w:sz w:val="22"/>
                <w:szCs w:val="24"/>
              </w:rPr>
              <w:t xml:space="preserve">per l’affidamento della gestione del centro antiviolenza “Donna con te” – servizio interambito ATS 22 Ascoli Piceno (capofila), ATS 21 San Benedetto del Tronto, ATS 23 Unione Comuni Vallata del Tronto, ATS 24 Unione Montana dei Sibillini, </w:t>
            </w:r>
            <w:r w:rsidR="00034187" w:rsidRPr="00034187">
              <w:rPr>
                <w:rFonts w:asciiTheme="minorHAnsi" w:hAnsiTheme="minorHAnsi"/>
                <w:b/>
                <w:color w:val="auto"/>
                <w:sz w:val="22"/>
                <w:szCs w:val="24"/>
              </w:rPr>
              <w:t>mediante Richiesta di Offerta sul Mepa</w:t>
            </w:r>
          </w:p>
          <w:p w:rsidR="009E4E83" w:rsidRPr="006C553B" w:rsidRDefault="009E4E83" w:rsidP="009E4E83">
            <w:pPr>
              <w:pStyle w:val="Corpodeltesto1"/>
              <w:spacing w:line="240" w:lineRule="auto"/>
              <w:ind w:right="96"/>
              <w:jc w:val="both"/>
              <w:rPr>
                <w:rFonts w:asciiTheme="minorHAnsi" w:hAnsiTheme="minorHAnsi"/>
                <w:b/>
                <w:color w:val="auto"/>
                <w:sz w:val="22"/>
                <w:szCs w:val="24"/>
              </w:rPr>
            </w:pP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proofErr w:type="gramStart"/>
            <w:r w:rsidRPr="000751B9">
              <w:rPr>
                <w:rFonts w:asciiTheme="minorHAnsi" w:hAnsiTheme="minorHAnsi"/>
                <w:color w:val="auto"/>
                <w:sz w:val="22"/>
                <w:szCs w:val="22"/>
                <w:u w:val="single"/>
              </w:rPr>
              <w:t>se</w:t>
            </w:r>
            <w:proofErr w:type="gramEnd"/>
            <w:r w:rsidRPr="000751B9">
              <w:rPr>
                <w:rFonts w:asciiTheme="minorHAnsi" w:hAnsiTheme="minorHAnsi"/>
                <w:color w:val="auto"/>
                <w:sz w:val="22"/>
                <w:szCs w:val="22"/>
                <w:u w:val="single"/>
              </w:rPr>
              <w:t xml:space="preserv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 xml:space="preserve">Sede legale (via, città, </w:t>
            </w:r>
            <w:proofErr w:type="spellStart"/>
            <w:r w:rsidRPr="000751B9">
              <w:rPr>
                <w:rFonts w:asciiTheme="minorHAnsi" w:hAnsiTheme="minorHAnsi"/>
                <w:color w:val="auto"/>
                <w:sz w:val="22"/>
                <w:szCs w:val="22"/>
              </w:rPr>
              <w:t>prov</w:t>
            </w:r>
            <w:proofErr w:type="spellEnd"/>
            <w:r w:rsidRPr="000751B9">
              <w:rPr>
                <w:rFonts w:asciiTheme="minorHAnsi" w:hAnsiTheme="minorHAnsi"/>
                <w:color w:val="auto"/>
                <w:sz w:val="22"/>
                <w:szCs w:val="22"/>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w:t>
            </w:r>
            <w:proofErr w:type="gramStart"/>
            <w:r w:rsidRPr="000751B9">
              <w:rPr>
                <w:rFonts w:asciiTheme="minorHAnsi" w:hAnsiTheme="minorHAnsi"/>
                <w:color w:val="auto"/>
                <w:sz w:val="22"/>
                <w:szCs w:val="22"/>
              </w:rPr>
              <w:t>se</w:t>
            </w:r>
            <w:proofErr w:type="gramEnd"/>
            <w:r w:rsidRPr="000751B9">
              <w:rPr>
                <w:rFonts w:asciiTheme="minorHAnsi" w:hAnsiTheme="minorHAnsi"/>
                <w:color w:val="auto"/>
                <w:sz w:val="22"/>
                <w:szCs w:val="22"/>
              </w:rPr>
              <w:t xml:space="preserv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9549"/>
      </w:tblGrid>
      <w:tr w:rsidR="000751B9" w:rsidRPr="000751B9" w:rsidTr="00D17D21">
        <w:trPr>
          <w:cantSplit/>
          <w:trHeight w:val="567"/>
        </w:trPr>
        <w:tc>
          <w:tcPr>
            <w:tcW w:w="534" w:type="dxa"/>
            <w:vAlign w:val="center"/>
          </w:tcPr>
          <w:p w:rsidR="000751B9" w:rsidRPr="000751B9" w:rsidRDefault="00A77E91"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D561BC">
              <w:rPr>
                <w:rFonts w:asciiTheme="minorHAnsi" w:hAnsiTheme="minorHAnsi"/>
                <w:b/>
                <w:sz w:val="22"/>
                <w:szCs w:val="22"/>
              </w:rPr>
            </w:r>
            <w:r w:rsidR="00D561BC">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2C6687" w:rsidRDefault="002C6687"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testo"/>
        <w:spacing w:before="60" w:after="60" w:line="276" w:lineRule="auto"/>
        <w:rPr>
          <w:rFonts w:asciiTheme="minorHAnsi" w:hAnsiTheme="minorHAnsi"/>
        </w:rPr>
      </w:pPr>
    </w:p>
    <w:p w:rsidR="00034187" w:rsidRPr="000751B9" w:rsidRDefault="00034187" w:rsidP="002E61A7">
      <w:pPr>
        <w:pStyle w:val="Corpotesto"/>
        <w:spacing w:before="60" w:after="60" w:line="276" w:lineRule="auto"/>
        <w:rPr>
          <w:rFonts w:asciiTheme="minorHAnsi" w:hAnsiTheme="minorHAnsi"/>
        </w:rPr>
      </w:pPr>
    </w:p>
    <w:p w:rsidR="008C04FF" w:rsidRPr="00C87E24" w:rsidRDefault="00D1670F" w:rsidP="00C87E24">
      <w:pPr>
        <w:pStyle w:val="Corpodeltesto31"/>
        <w:numPr>
          <w:ilvl w:val="0"/>
          <w:numId w:val="21"/>
        </w:numPr>
        <w:spacing w:before="60" w:after="60" w:line="276" w:lineRule="auto"/>
        <w:ind w:hanging="357"/>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di</w:t>
      </w:r>
      <w:proofErr w:type="gramEnd"/>
      <w:r w:rsidRPr="000751B9">
        <w:rPr>
          <w:rFonts w:asciiTheme="minorHAnsi" w:hAnsiTheme="minorHAnsi"/>
          <w:color w:val="auto"/>
          <w:sz w:val="22"/>
          <w:szCs w:val="22"/>
          <w:u w:val="none"/>
        </w:rPr>
        <w:t xml:space="preserve"> possedere </w:t>
      </w:r>
      <w:r w:rsid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ai sensi e per gli effetti dell’art. 89 del Codice </w:t>
      </w:r>
      <w:r w:rsidR="00004235" w:rsidRP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C87E24">
        <w:rPr>
          <w:rFonts w:asciiTheme="minorHAnsi" w:hAnsiTheme="minorHAnsi"/>
          <w:color w:val="auto"/>
          <w:sz w:val="22"/>
          <w:szCs w:val="22"/>
          <w:u w:val="none"/>
        </w:rPr>
        <w:t>poter essere ammesso alla gara:</w:t>
      </w:r>
    </w:p>
    <w:p w:rsidR="00C87E24" w:rsidRDefault="00C87E24" w:rsidP="00C87E24">
      <w:pPr>
        <w:pStyle w:val="Corpodeltesto31"/>
        <w:spacing w:before="60" w:after="60" w:line="276" w:lineRule="auto"/>
        <w:ind w:left="363"/>
        <w:rPr>
          <w:rFonts w:asciiTheme="minorHAnsi" w:hAnsiTheme="minorHAnsi"/>
          <w:color w:val="auto"/>
          <w:sz w:val="22"/>
          <w:szCs w:val="22"/>
          <w:u w:val="none"/>
        </w:rPr>
      </w:pPr>
    </w:p>
    <w:p w:rsidR="00034187" w:rsidRPr="00004235" w:rsidRDefault="00034187" w:rsidP="00C87E24">
      <w:pPr>
        <w:pStyle w:val="Corpodeltesto31"/>
        <w:spacing w:before="60" w:after="60" w:line="276" w:lineRule="auto"/>
        <w:ind w:left="363"/>
        <w:rPr>
          <w:rFonts w:asciiTheme="minorHAnsi" w:hAnsiTheme="minorHAnsi"/>
          <w:color w:val="auto"/>
          <w:sz w:val="22"/>
          <w:szCs w:val="22"/>
          <w:u w:val="none"/>
        </w:rPr>
      </w:pPr>
    </w:p>
    <w:p w:rsidR="0002315E" w:rsidRDefault="0002315E" w:rsidP="002E61A7">
      <w:pPr>
        <w:pStyle w:val="Corpodeltesto31"/>
        <w:numPr>
          <w:ilvl w:val="0"/>
          <w:numId w:val="4"/>
        </w:numPr>
        <w:spacing w:before="60" w:after="60" w:line="276" w:lineRule="auto"/>
        <w:rPr>
          <w:rFonts w:asciiTheme="minorHAnsi" w:hAnsiTheme="minorHAnsi"/>
          <w:color w:val="auto"/>
          <w:sz w:val="22"/>
          <w:szCs w:val="22"/>
          <w:u w:val="none"/>
        </w:rPr>
      </w:pPr>
      <w:r>
        <w:rPr>
          <w:rFonts w:asciiTheme="minorHAnsi" w:hAnsiTheme="minorHAnsi"/>
          <w:color w:val="auto"/>
          <w:sz w:val="22"/>
          <w:szCs w:val="22"/>
          <w:u w:val="none"/>
        </w:rPr>
        <w:t>____________________________________________________________________</w:t>
      </w:r>
      <w:r w:rsidR="00034187">
        <w:rPr>
          <w:rFonts w:asciiTheme="minorHAnsi" w:hAnsiTheme="minorHAnsi"/>
          <w:color w:val="auto"/>
          <w:sz w:val="22"/>
          <w:szCs w:val="22"/>
          <w:u w:val="none"/>
        </w:rPr>
        <w:t>_________________.</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034187" w:rsidRPr="00926E89" w:rsidRDefault="00D1670F" w:rsidP="00034187">
      <w:pPr>
        <w:pStyle w:val="Corpodeltesto31"/>
        <w:spacing w:before="60" w:after="60" w:line="276" w:lineRule="auto"/>
        <w:ind w:left="357"/>
        <w:rPr>
          <w:rFonts w:asciiTheme="minorHAnsi" w:hAnsiTheme="minorHAnsi"/>
          <w:color w:val="auto"/>
          <w:sz w:val="22"/>
          <w:szCs w:val="22"/>
          <w:u w:val="none"/>
        </w:rPr>
      </w:pPr>
      <w:proofErr w:type="gramStart"/>
      <w:r w:rsidRPr="005D3879">
        <w:rPr>
          <w:rFonts w:asciiTheme="minorHAnsi" w:hAnsiTheme="minorHAnsi"/>
          <w:color w:val="auto"/>
          <w:sz w:val="22"/>
          <w:szCs w:val="22"/>
          <w:u w:val="none"/>
        </w:rPr>
        <w:t>e</w:t>
      </w:r>
      <w:proofErr w:type="gramEnd"/>
      <w:r w:rsidRPr="005D3879">
        <w:rPr>
          <w:rFonts w:asciiTheme="minorHAnsi" w:hAnsiTheme="minorHAnsi"/>
          <w:color w:val="auto"/>
          <w:sz w:val="22"/>
          <w:szCs w:val="22"/>
          <w:u w:val="none"/>
        </w:rPr>
        <w:t xml:space="preserve"> di obbligarsi </w:t>
      </w:r>
      <w:r w:rsidR="00926E89" w:rsidRPr="005D3879">
        <w:rPr>
          <w:rFonts w:asciiTheme="minorHAnsi" w:hAnsiTheme="minorHAnsi"/>
          <w:color w:val="auto"/>
          <w:sz w:val="22"/>
          <w:szCs w:val="22"/>
          <w:u w:val="none"/>
        </w:rPr>
        <w:t>–</w:t>
      </w:r>
      <w:r w:rsidRPr="005D3879">
        <w:rPr>
          <w:rFonts w:asciiTheme="minorHAnsi" w:hAnsiTheme="minorHAnsi"/>
          <w:color w:val="auto"/>
          <w:sz w:val="22"/>
          <w:szCs w:val="22"/>
          <w:u w:val="none"/>
        </w:rPr>
        <w:t xml:space="preserve"> </w:t>
      </w:r>
      <w:r w:rsidRPr="005D3879">
        <w:rPr>
          <w:rFonts w:asciiTheme="minorHAnsi" w:hAnsiTheme="minorHAnsi"/>
          <w:color w:val="auto"/>
          <w:sz w:val="22"/>
          <w:szCs w:val="22"/>
        </w:rPr>
        <w:t>in maniera incondizionata e irrevocabile</w:t>
      </w:r>
      <w:r w:rsidRPr="005D3879">
        <w:rPr>
          <w:rFonts w:asciiTheme="minorHAnsi" w:hAnsiTheme="minorHAnsi"/>
          <w:color w:val="auto"/>
          <w:sz w:val="22"/>
          <w:szCs w:val="22"/>
          <w:u w:val="none"/>
        </w:rPr>
        <w:t xml:space="preserve"> </w:t>
      </w:r>
      <w:r w:rsidR="00926E89" w:rsidRPr="005D3879">
        <w:rPr>
          <w:rFonts w:asciiTheme="minorHAnsi" w:hAnsiTheme="minorHAnsi"/>
          <w:color w:val="auto"/>
          <w:sz w:val="22"/>
          <w:szCs w:val="22"/>
          <w:u w:val="none"/>
        </w:rPr>
        <w:t>–</w:t>
      </w:r>
      <w:r w:rsidRPr="005D387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E53D7E" w:rsidRPr="005D3879">
        <w:rPr>
          <w:rFonts w:asciiTheme="minorHAnsi" w:hAnsiTheme="minorHAnsi"/>
          <w:color w:val="auto"/>
          <w:sz w:val="22"/>
          <w:szCs w:val="22"/>
          <w:u w:val="none"/>
        </w:rPr>
        <w:t>del contratto</w:t>
      </w:r>
      <w:r w:rsidRPr="005D3879">
        <w:rPr>
          <w:rFonts w:asciiTheme="minorHAnsi" w:hAnsiTheme="minorHAnsi"/>
          <w:color w:val="auto"/>
          <w:sz w:val="22"/>
          <w:szCs w:val="22"/>
          <w:u w:val="none"/>
        </w:rPr>
        <w:t xml:space="preserve">, nei modi e nei limiti stabiliti dall’art. 89 del D.Lgs. n. 50/2016, rendendosi inoltre responsabile in solido con il concorrente nei confronti della stessa stazione appaltante, in relazione alle prestazioni oggetto </w:t>
      </w:r>
      <w:r w:rsidR="00E53D7E" w:rsidRPr="005D3879">
        <w:rPr>
          <w:rFonts w:asciiTheme="minorHAnsi" w:hAnsiTheme="minorHAnsi"/>
          <w:color w:val="auto"/>
          <w:sz w:val="22"/>
          <w:szCs w:val="22"/>
          <w:u w:val="none"/>
        </w:rPr>
        <w:t>del contratto</w:t>
      </w:r>
      <w:r w:rsidR="00034187" w:rsidRPr="005D3879">
        <w:rPr>
          <w:rFonts w:asciiTheme="minorHAnsi" w:hAnsiTheme="minorHAnsi"/>
          <w:color w:val="auto"/>
          <w:sz w:val="22"/>
          <w:szCs w:val="22"/>
          <w:u w:val="none"/>
        </w:rPr>
        <w:t xml:space="preserve">, nonché – </w:t>
      </w:r>
      <w:r w:rsidR="00881F7C" w:rsidRPr="005D3879">
        <w:rPr>
          <w:rFonts w:asciiTheme="minorHAnsi" w:hAnsiTheme="minorHAnsi"/>
          <w:color w:val="auto"/>
          <w:sz w:val="22"/>
          <w:szCs w:val="22"/>
          <w:u w:val="none"/>
        </w:rPr>
        <w:t xml:space="preserve">poiché </w:t>
      </w:r>
      <w:r w:rsidR="00034187" w:rsidRPr="005D3879">
        <w:rPr>
          <w:rFonts w:asciiTheme="minorHAnsi" w:hAnsiTheme="minorHAnsi"/>
          <w:color w:val="auto"/>
          <w:sz w:val="22"/>
          <w:szCs w:val="22"/>
          <w:u w:val="none"/>
        </w:rPr>
        <w:t>i requisiti oggetto di avvalimento riguardano, ai sensi dell´art. 89 comma 1 D.Lgs. 50/2016 le esperienze professionali</w:t>
      </w:r>
      <w:r w:rsidR="00881F7C" w:rsidRPr="005D3879">
        <w:rPr>
          <w:rFonts w:asciiTheme="minorHAnsi" w:hAnsiTheme="minorHAnsi"/>
          <w:color w:val="auto"/>
          <w:sz w:val="22"/>
          <w:szCs w:val="22"/>
          <w:u w:val="none"/>
        </w:rPr>
        <w:t xml:space="preserve"> </w:t>
      </w:r>
      <w:r w:rsidR="00034187" w:rsidRPr="005D3879">
        <w:rPr>
          <w:rFonts w:asciiTheme="minorHAnsi" w:hAnsiTheme="minorHAnsi"/>
          <w:color w:val="auto"/>
          <w:sz w:val="22"/>
          <w:szCs w:val="22"/>
          <w:u w:val="none"/>
        </w:rPr>
        <w:t>– di eseguire direttamente le prestazioni per cui tali capacità sono richieste</w:t>
      </w:r>
      <w:r w:rsidR="00881F7C" w:rsidRPr="005D3879">
        <w:rPr>
          <w:rFonts w:asciiTheme="minorHAnsi" w:hAnsiTheme="minorHAnsi"/>
          <w:color w:val="auto"/>
          <w:sz w:val="22"/>
          <w:szCs w:val="22"/>
          <w:u w:val="none"/>
        </w:rPr>
        <w:t>;</w:t>
      </w:r>
    </w:p>
    <w:p w:rsidR="00FF1DC6" w:rsidRDefault="00FF1DC6" w:rsidP="002E61A7">
      <w:pPr>
        <w:spacing w:before="60" w:after="60" w:line="276" w:lineRule="auto"/>
        <w:jc w:val="both"/>
        <w:rPr>
          <w:rFonts w:asciiTheme="minorHAnsi" w:hAnsiTheme="minorHAnsi"/>
          <w:color w:val="auto"/>
          <w:sz w:val="22"/>
          <w:szCs w:val="22"/>
        </w:rPr>
      </w:pPr>
    </w:p>
    <w:p w:rsidR="00034187" w:rsidRPr="00403D61" w:rsidRDefault="00034187" w:rsidP="002E61A7">
      <w:pPr>
        <w:spacing w:before="60" w:after="60" w:line="276" w:lineRule="auto"/>
        <w:jc w:val="both"/>
        <w:rPr>
          <w:rFonts w:asciiTheme="minorHAnsi" w:hAnsiTheme="minorHAnsi"/>
          <w:color w:val="auto"/>
          <w:sz w:val="22"/>
          <w:szCs w:val="22"/>
        </w:rPr>
      </w:pPr>
    </w:p>
    <w:p w:rsidR="00403D61" w:rsidRPr="0002315E" w:rsidRDefault="002356BD" w:rsidP="0002315E">
      <w:pPr>
        <w:pStyle w:val="Corpodeltesto31"/>
        <w:numPr>
          <w:ilvl w:val="0"/>
          <w:numId w:val="21"/>
        </w:numPr>
        <w:spacing w:before="60" w:after="60" w:line="276" w:lineRule="auto"/>
        <w:ind w:hanging="357"/>
        <w:rPr>
          <w:szCs w:val="24"/>
          <w:u w:val="none"/>
        </w:rPr>
      </w:pPr>
      <w:proofErr w:type="gramStart"/>
      <w:r w:rsidRPr="00104E05">
        <w:rPr>
          <w:rFonts w:asciiTheme="minorHAnsi" w:hAnsiTheme="minorHAnsi"/>
          <w:color w:val="auto"/>
          <w:sz w:val="22"/>
          <w:szCs w:val="22"/>
          <w:u w:val="none"/>
        </w:rPr>
        <w:t>di</w:t>
      </w:r>
      <w:proofErr w:type="gramEnd"/>
      <w:r w:rsidRPr="00104E05">
        <w:rPr>
          <w:rFonts w:asciiTheme="minorHAnsi" w:hAnsiTheme="minorHAnsi"/>
          <w:color w:val="auto"/>
          <w:sz w:val="22"/>
          <w:szCs w:val="22"/>
          <w:u w:val="none"/>
        </w:rPr>
        <w:t xml:space="preserve">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105BA9" w:rsidRDefault="00105BA9" w:rsidP="00FF1DC6">
      <w:pPr>
        <w:pStyle w:val="Corpodeltesto31"/>
        <w:spacing w:before="60" w:after="60" w:line="276" w:lineRule="auto"/>
        <w:ind w:left="3"/>
        <w:rPr>
          <w:rFonts w:asciiTheme="minorHAnsi" w:hAnsiTheme="minorHAnsi"/>
          <w:color w:val="auto"/>
          <w:sz w:val="22"/>
          <w:szCs w:val="22"/>
          <w:u w:val="none"/>
        </w:rPr>
      </w:pPr>
    </w:p>
    <w:p w:rsidR="005D3879" w:rsidRDefault="005D3879" w:rsidP="00FF1DC6">
      <w:pPr>
        <w:pStyle w:val="Corpodeltesto31"/>
        <w:spacing w:before="60" w:after="60" w:line="276" w:lineRule="auto"/>
        <w:ind w:left="3"/>
        <w:rPr>
          <w:rFonts w:asciiTheme="minorHAnsi" w:hAnsiTheme="minorHAnsi"/>
          <w:color w:val="auto"/>
          <w:sz w:val="22"/>
          <w:szCs w:val="22"/>
          <w:u w:val="none"/>
        </w:rPr>
      </w:pP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034187" w:rsidRDefault="00034187" w:rsidP="00FF1DC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proofErr w:type="gramStart"/>
            <w:r w:rsidRPr="009C207E">
              <w:rPr>
                <w:rFonts w:asciiTheme="minorHAnsi" w:hAnsiTheme="minorHAnsi" w:cstheme="minorHAnsi"/>
                <w:b/>
                <w:color w:val="auto"/>
                <w:spacing w:val="-4"/>
                <w:sz w:val="22"/>
                <w:szCs w:val="22"/>
              </w:rPr>
              <w:t>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proofErr w:type="gramEnd"/>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w:t>
            </w:r>
            <w:proofErr w:type="gramStart"/>
            <w:r w:rsidRPr="009C207E">
              <w:rPr>
                <w:rFonts w:asciiTheme="minorHAnsi" w:hAnsiTheme="minorHAnsi" w:cstheme="minorHAnsi"/>
                <w:b/>
                <w:color w:val="auto"/>
                <w:spacing w:val="-4"/>
                <w:sz w:val="22"/>
                <w:szCs w:val="22"/>
              </w:rPr>
              <w:t xml:space="preserve">Codice </w:t>
            </w:r>
            <w:r w:rsidRPr="00A25E79">
              <w:rPr>
                <w:rFonts w:asciiTheme="minorHAnsi" w:hAnsiTheme="minorHAnsi" w:cstheme="minorHAnsi"/>
                <w:b/>
                <w:color w:val="auto"/>
                <w:spacing w:val="-4"/>
                <w:szCs w:val="22"/>
              </w:rPr>
              <w:t>?</w:t>
            </w:r>
            <w:proofErr w:type="gramEnd"/>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proofErr w:type="gramStart"/>
            <w:r w:rsidRPr="009C207E">
              <w:rPr>
                <w:rFonts w:asciiTheme="minorHAnsi" w:hAnsiTheme="minorHAnsi" w:cstheme="minorHAnsi"/>
                <w:b/>
                <w:color w:val="auto"/>
                <w:spacing w:val="-4"/>
                <w:sz w:val="22"/>
                <w:szCs w:val="22"/>
              </w:rPr>
              <w:t>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proofErr w:type="gramEnd"/>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561BC">
              <w:rPr>
                <w:rFonts w:asciiTheme="minorHAnsi" w:hAnsiTheme="minorHAnsi" w:cstheme="minorHAnsi"/>
                <w:b/>
                <w:color w:val="auto"/>
                <w:sz w:val="22"/>
                <w:szCs w:val="22"/>
              </w:rPr>
            </w:r>
            <w:r w:rsidR="00D561BC">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proofErr w:type="gramStart"/>
      <w:r w:rsidRPr="00403D61">
        <w:rPr>
          <w:rFonts w:asciiTheme="minorHAnsi" w:hAnsiTheme="minorHAnsi"/>
          <w:i/>
          <w:color w:val="auto"/>
          <w:sz w:val="22"/>
          <w:szCs w:val="22"/>
        </w:rPr>
        <w:t>art.</w:t>
      </w:r>
      <w:proofErr w:type="gramEnd"/>
      <w:r w:rsidRPr="00403D61">
        <w:rPr>
          <w:rFonts w:asciiTheme="minorHAnsi" w:hAnsiTheme="minorHAnsi"/>
          <w:i/>
          <w:color w:val="auto"/>
          <w:sz w:val="22"/>
          <w:szCs w:val="22"/>
        </w:rPr>
        <w:t xml:space="preserve">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034187" w:rsidP="002E61A7">
      <w:pPr>
        <w:pStyle w:val="Paragrafoelenco10"/>
        <w:spacing w:before="60" w:after="60" w:line="276" w:lineRule="auto"/>
        <w:ind w:left="709" w:hanging="425"/>
        <w:jc w:val="both"/>
        <w:rPr>
          <w:rFonts w:asciiTheme="minorHAnsi" w:hAnsiTheme="minorHAnsi"/>
          <w:color w:val="auto"/>
          <w:sz w:val="18"/>
          <w:szCs w:val="18"/>
        </w:rPr>
      </w:pPr>
      <w:proofErr w:type="gramStart"/>
      <w:r>
        <w:rPr>
          <w:rFonts w:asciiTheme="minorHAnsi" w:hAnsiTheme="minorHAnsi"/>
          <w:b/>
          <w:color w:val="auto"/>
          <w:sz w:val="22"/>
        </w:rPr>
        <w:t>6</w:t>
      </w:r>
      <w:r w:rsidR="00680A90" w:rsidRPr="000751B9">
        <w:rPr>
          <w:rFonts w:asciiTheme="minorHAnsi" w:hAnsiTheme="minorHAnsi"/>
          <w:b/>
          <w:color w:val="auto"/>
          <w:sz w:val="22"/>
        </w:rPr>
        <w:t>.a)</w:t>
      </w:r>
      <w:r w:rsidR="00680A90" w:rsidRPr="000751B9">
        <w:rPr>
          <w:rFonts w:asciiTheme="minorHAnsi" w:hAnsiTheme="minorHAnsi"/>
          <w:color w:val="auto"/>
          <w:sz w:val="22"/>
        </w:rPr>
        <w:tab/>
      </w:r>
      <w:proofErr w:type="gramEnd"/>
      <w:r w:rsidR="00680A90" w:rsidRPr="000751B9">
        <w:rPr>
          <w:rFonts w:asciiTheme="minorHAnsi" w:hAnsiTheme="minorHAnsi"/>
          <w:color w:val="auto"/>
          <w:sz w:val="22"/>
        </w:rPr>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034187" w:rsidP="002E61A7">
      <w:pPr>
        <w:pStyle w:val="Paragrafoelenco10"/>
        <w:spacing w:before="60" w:after="60" w:line="276" w:lineRule="auto"/>
        <w:ind w:left="709" w:hanging="425"/>
        <w:jc w:val="both"/>
        <w:rPr>
          <w:rFonts w:asciiTheme="minorHAnsi" w:hAnsiTheme="minorHAnsi"/>
          <w:color w:val="auto"/>
          <w:sz w:val="22"/>
        </w:rPr>
      </w:pPr>
      <w:proofErr w:type="gramStart"/>
      <w:r>
        <w:rPr>
          <w:rFonts w:asciiTheme="minorHAnsi" w:hAnsiTheme="minorHAnsi"/>
          <w:b/>
          <w:color w:val="auto"/>
          <w:sz w:val="22"/>
        </w:rPr>
        <w:t>6</w:t>
      </w:r>
      <w:r w:rsidR="00680A90" w:rsidRPr="000751B9">
        <w:rPr>
          <w:rFonts w:asciiTheme="minorHAnsi" w:hAnsiTheme="minorHAnsi"/>
          <w:b/>
          <w:color w:val="auto"/>
          <w:sz w:val="22"/>
        </w:rPr>
        <w:t>.b)</w:t>
      </w:r>
      <w:r w:rsidR="00680A90" w:rsidRPr="000751B9">
        <w:rPr>
          <w:rFonts w:asciiTheme="minorHAnsi" w:hAnsiTheme="minorHAnsi"/>
          <w:color w:val="auto"/>
          <w:sz w:val="22"/>
        </w:rPr>
        <w:tab/>
      </w:r>
      <w:proofErr w:type="gramEnd"/>
      <w:r w:rsidR="00680A90" w:rsidRPr="000751B9">
        <w:rPr>
          <w:rFonts w:asciiTheme="minorHAnsi" w:hAnsiTheme="minorHAnsi"/>
          <w:color w:val="auto"/>
          <w:sz w:val="22"/>
        </w:rPr>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w:t>
            </w:r>
            <w:proofErr w:type="gramStart"/>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roofErr w:type="gramEnd"/>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D561BC">
              <w:rPr>
                <w:rFonts w:asciiTheme="minorHAnsi" w:hAnsiTheme="minorHAnsi"/>
                <w:b/>
                <w:color w:val="auto"/>
                <w:sz w:val="22"/>
                <w:szCs w:val="24"/>
                <w:lang w:eastAsia="en-US"/>
              </w:rPr>
            </w:r>
            <w:r w:rsidR="00D561BC">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D561BC">
              <w:rPr>
                <w:rFonts w:asciiTheme="minorHAnsi" w:hAnsiTheme="minorHAnsi"/>
                <w:b/>
                <w:color w:val="auto"/>
                <w:sz w:val="22"/>
                <w:szCs w:val="24"/>
                <w:lang w:eastAsia="en-US"/>
              </w:rPr>
            </w:r>
            <w:r w:rsidR="00D561BC">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proofErr w:type="gramStart"/>
      <w:r w:rsidRPr="000751B9">
        <w:rPr>
          <w:rFonts w:asciiTheme="minorHAnsi" w:hAnsiTheme="minorHAnsi"/>
          <w:color w:val="auto"/>
          <w:sz w:val="22"/>
          <w:szCs w:val="22"/>
        </w:rPr>
        <w:t>c</w:t>
      </w:r>
      <w:r w:rsidR="006E530F" w:rsidRPr="000751B9">
        <w:rPr>
          <w:rFonts w:asciiTheme="minorHAnsi" w:hAnsiTheme="minorHAnsi"/>
          <w:color w:val="auto"/>
          <w:sz w:val="22"/>
          <w:szCs w:val="22"/>
        </w:rPr>
        <w:t>he</w:t>
      </w:r>
      <w:proofErr w:type="gramEnd"/>
      <w:r w:rsidR="006E530F" w:rsidRPr="000751B9">
        <w:rPr>
          <w:rFonts w:asciiTheme="minorHAnsi" w:hAnsiTheme="minorHAnsi"/>
          <w:color w:val="auto"/>
          <w:sz w:val="22"/>
          <w:szCs w:val="22"/>
        </w:rPr>
        <w:t xml:space="preserv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soggetti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FF1DC6" w:rsidRPr="000751B9" w:rsidRDefault="00FF1DC6"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i</w:t>
      </w:r>
      <w:proofErr w:type="gramEnd"/>
      <w:r w:rsidRPr="000751B9">
        <w:rPr>
          <w:rFonts w:asciiTheme="minorHAnsi" w:hAnsiTheme="minorHAnsi"/>
          <w:sz w:val="22"/>
          <w:szCs w:val="22"/>
        </w:rPr>
        <w:t xml:space="preserve">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1942"/>
        <w:gridCol w:w="2632"/>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FF1DC6" w:rsidRDefault="00FF1DC6" w:rsidP="002E61A7">
      <w:pPr>
        <w:spacing w:before="60" w:after="60" w:line="276" w:lineRule="auto"/>
        <w:rPr>
          <w:rFonts w:asciiTheme="minorHAnsi" w:hAnsiTheme="minorHAnsi"/>
          <w:sz w:val="22"/>
          <w:szCs w:val="22"/>
        </w:rPr>
      </w:pPr>
    </w:p>
    <w:p w:rsidR="007979C2" w:rsidRDefault="007979C2"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i</w:t>
      </w:r>
      <w:proofErr w:type="gramEnd"/>
      <w:r w:rsidRPr="000751B9">
        <w:rPr>
          <w:rFonts w:asciiTheme="minorHAnsi" w:hAnsiTheme="minorHAnsi"/>
          <w:sz w:val="22"/>
          <w:szCs w:val="22"/>
        </w:rPr>
        <w:t xml:space="preserve"> membri degli organi con poteri di direzione o di vigilanza sono:</w:t>
      </w:r>
    </w:p>
    <w:tbl>
      <w:tblPr>
        <w:tblW w:w="4933" w:type="pct"/>
        <w:tblLook w:val="0000" w:firstRow="0" w:lastRow="0" w:firstColumn="0" w:lastColumn="0" w:noHBand="0" w:noVBand="0"/>
      </w:tblPr>
      <w:tblGrid>
        <w:gridCol w:w="1909"/>
        <w:gridCol w:w="1385"/>
        <w:gridCol w:w="2079"/>
        <w:gridCol w:w="1942"/>
        <w:gridCol w:w="2632"/>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E53D7E" w:rsidRDefault="00E53D7E"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i</w:t>
      </w:r>
      <w:proofErr w:type="gramEnd"/>
      <w:r w:rsidRPr="000751B9">
        <w:rPr>
          <w:rFonts w:asciiTheme="minorHAnsi" w:hAnsiTheme="minorHAnsi"/>
          <w:sz w:val="22"/>
          <w:szCs w:val="22"/>
        </w:rPr>
        <w:t xml:space="preserve"> soggetti muniti di poteri di rappresentanza, di direzione o di controllo sono:</w:t>
      </w:r>
    </w:p>
    <w:tbl>
      <w:tblPr>
        <w:tblW w:w="4933" w:type="pct"/>
        <w:tblLook w:val="0000" w:firstRow="0" w:lastRow="0" w:firstColumn="0" w:lastColumn="0" w:noHBand="0" w:noVBand="0"/>
      </w:tblPr>
      <w:tblGrid>
        <w:gridCol w:w="1909"/>
        <w:gridCol w:w="1385"/>
        <w:gridCol w:w="2079"/>
        <w:gridCol w:w="2079"/>
        <w:gridCol w:w="2495"/>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rivestono</w:t>
      </w:r>
      <w:proofErr w:type="gramEnd"/>
      <w:r w:rsidRPr="000751B9">
        <w:rPr>
          <w:rFonts w:asciiTheme="minorHAnsi" w:hAnsiTheme="minorHAnsi"/>
          <w:sz w:val="22"/>
          <w:szCs w:val="22"/>
        </w:rPr>
        <w:t xml:space="preserve">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tbl>
      <w:tblPr>
        <w:tblW w:w="5000" w:type="pct"/>
        <w:jc w:val="center"/>
        <w:tblLook w:val="0000" w:firstRow="0" w:lastRow="0" w:firstColumn="0" w:lastColumn="0" w:noHBand="0" w:noVBand="0"/>
      </w:tblPr>
      <w:tblGrid>
        <w:gridCol w:w="3047"/>
        <w:gridCol w:w="2087"/>
        <w:gridCol w:w="2133"/>
        <w:gridCol w:w="2815"/>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9B61D1">
        <w:rPr>
          <w:rFonts w:asciiTheme="minorHAnsi" w:hAnsiTheme="minorHAnsi"/>
          <w:color w:val="auto"/>
          <w:sz w:val="22"/>
          <w:szCs w:val="22"/>
        </w:rPr>
        <w:t>che</w:t>
      </w:r>
      <w:proofErr w:type="gramEnd"/>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23"/>
        <w:gridCol w:w="2077"/>
        <w:gridCol w:w="2135"/>
        <w:gridCol w:w="2847"/>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proofErr w:type="gramStart"/>
      <w:r w:rsidRPr="000751B9">
        <w:rPr>
          <w:rFonts w:asciiTheme="minorHAnsi" w:hAnsiTheme="minorHAnsi"/>
          <w:sz w:val="22"/>
          <w:szCs w:val="22"/>
        </w:rPr>
        <w:t>che</w:t>
      </w:r>
      <w:proofErr w:type="gramEnd"/>
      <w:r w:rsidRPr="000751B9">
        <w:rPr>
          <w:rFonts w:asciiTheme="minorHAnsi" w:hAnsiTheme="minorHAnsi"/>
          <w:sz w:val="22"/>
          <w:szCs w:val="22"/>
        </w:rPr>
        <w:t xml:space="preserve"> i soggetti cessati dalla carica nell’anno antecedente </w:t>
      </w:r>
      <w:r w:rsidR="00DF6A19" w:rsidRPr="00DF6A19">
        <w:rPr>
          <w:rFonts w:asciiTheme="minorHAnsi" w:hAnsiTheme="minorHAnsi" w:cs="Calibri"/>
          <w:b/>
          <w:sz w:val="22"/>
          <w:szCs w:val="22"/>
        </w:rPr>
        <w:t>la data di lancio della presente RDO</w:t>
      </w:r>
      <w:r w:rsidR="007C1EF3">
        <w:rPr>
          <w:rFonts w:asciiTheme="minorHAnsi" w:hAnsiTheme="minorHAnsi" w:cs="Calibri"/>
          <w:b/>
          <w:sz w:val="22"/>
          <w:szCs w:val="22"/>
        </w:rPr>
        <w:t xml:space="preserve">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36"/>
        <w:gridCol w:w="1403"/>
        <w:gridCol w:w="2107"/>
        <w:gridCol w:w="2107"/>
        <w:gridCol w:w="2529"/>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CC2FBE" w:rsidRDefault="00CC2FBE" w:rsidP="002E61A7">
      <w:pPr>
        <w:spacing w:before="60" w:after="60" w:line="276" w:lineRule="auto"/>
        <w:jc w:val="both"/>
        <w:rPr>
          <w:rFonts w:asciiTheme="minorHAnsi" w:hAnsiTheme="minorHAnsi"/>
          <w:sz w:val="22"/>
          <w:szCs w:val="22"/>
        </w:rPr>
      </w:pPr>
    </w:p>
    <w:p w:rsidR="00105BA9" w:rsidRDefault="00105BA9"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ovvero</w:t>
      </w:r>
      <w:proofErr w:type="gramEnd"/>
      <w:r w:rsidRPr="000751B9">
        <w:rPr>
          <w:rFonts w:asciiTheme="minorHAnsi" w:hAnsiTheme="minorHAnsi"/>
          <w:sz w:val="22"/>
          <w:szCs w:val="22"/>
        </w:rPr>
        <w:t xml:space="preserve">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aggiornato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proofErr w:type="gramStart"/>
      <w:r w:rsidRPr="001D2913">
        <w:rPr>
          <w:rFonts w:asciiTheme="minorHAnsi" w:hAnsiTheme="minorHAnsi"/>
          <w:bCs/>
          <w:iCs/>
          <w:color w:val="auto"/>
          <w:sz w:val="22"/>
          <w:szCs w:val="22"/>
          <w:u w:val="none"/>
        </w:rPr>
        <w:t>di</w:t>
      </w:r>
      <w:proofErr w:type="gramEnd"/>
      <w:r w:rsidRPr="001D2913">
        <w:rPr>
          <w:rFonts w:asciiTheme="minorHAnsi" w:hAnsiTheme="minorHAnsi"/>
          <w:bCs/>
          <w:iCs/>
          <w:color w:val="auto"/>
          <w:sz w:val="22"/>
          <w:szCs w:val="22"/>
          <w:u w:val="none"/>
        </w:rPr>
        <w:t xml:space="preserve">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aggiudicazione,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A74DF7"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A74DF7" w:rsidRPr="001D2913"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proofErr w:type="gramStart"/>
      <w:r w:rsidRPr="001D2913">
        <w:rPr>
          <w:rFonts w:asciiTheme="minorHAnsi" w:hAnsiTheme="minorHAnsi"/>
          <w:bCs/>
          <w:iCs/>
          <w:color w:val="auto"/>
          <w:sz w:val="22"/>
          <w:szCs w:val="22"/>
          <w:u w:val="none"/>
        </w:rPr>
        <w:t>di</w:t>
      </w:r>
      <w:proofErr w:type="gramEnd"/>
      <w:r w:rsidRPr="001D2913">
        <w:rPr>
          <w:rFonts w:asciiTheme="minorHAnsi" w:hAnsiTheme="minorHAnsi"/>
          <w:bCs/>
          <w:iCs/>
          <w:color w:val="auto"/>
          <w:sz w:val="22"/>
          <w:szCs w:val="22"/>
          <w:u w:val="none"/>
        </w:rPr>
        <w:t xml:space="preserve">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2E61A7">
      <w:pPr>
        <w:tabs>
          <w:tab w:val="left" w:pos="284"/>
        </w:tabs>
        <w:spacing w:before="60" w:after="60" w:line="276" w:lineRule="auto"/>
        <w:jc w:val="both"/>
        <w:rPr>
          <w:rFonts w:asciiTheme="minorHAnsi" w:hAnsiTheme="minorHAnsi"/>
          <w:color w:val="auto"/>
          <w:sz w:val="22"/>
          <w:szCs w:val="22"/>
        </w:rPr>
      </w:pPr>
    </w:p>
    <w:p w:rsidR="004F54D3" w:rsidRPr="004F54D3" w:rsidRDefault="004F54D3" w:rsidP="00A74DF7">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E53D7E" w:rsidRDefault="00E53D7E" w:rsidP="002E61A7">
      <w:pPr>
        <w:pStyle w:val="Paragrafoelenco10"/>
        <w:spacing w:before="60" w:after="60" w:line="276" w:lineRule="auto"/>
        <w:ind w:left="0"/>
        <w:jc w:val="both"/>
        <w:rPr>
          <w:rFonts w:asciiTheme="minorHAnsi" w:hAnsiTheme="minorHAnsi"/>
          <w:color w:val="auto"/>
          <w:sz w:val="22"/>
          <w:szCs w:val="22"/>
        </w:rPr>
      </w:pP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A74DF7">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t>[</w:t>
      </w:r>
      <w:proofErr w:type="gramStart"/>
      <w:r w:rsidRPr="009B61D1">
        <w:rPr>
          <w:rFonts w:asciiTheme="minorHAnsi" w:hAnsiTheme="minorHAnsi"/>
          <w:b/>
          <w:bCs/>
          <w:i/>
          <w:iCs/>
          <w:color w:val="auto"/>
          <w:sz w:val="22"/>
          <w:szCs w:val="22"/>
        </w:rPr>
        <w:t>per</w:t>
      </w:r>
      <w:proofErr w:type="gramEnd"/>
      <w:r w:rsidRPr="009B61D1">
        <w:rPr>
          <w:rFonts w:asciiTheme="minorHAnsi" w:hAnsiTheme="minorHAnsi"/>
          <w:b/>
          <w:bCs/>
          <w:i/>
          <w:iCs/>
          <w:color w:val="auto"/>
          <w:sz w:val="22"/>
          <w:szCs w:val="22"/>
        </w:rPr>
        <w:t xml:space="preserve"> gli operatori economici ammessi al concordato preventivo con continuità aziendale di cui all'art. 186-bis del R.D. 16 marzo 1942, n. 267</w:t>
      </w:r>
      <w:r w:rsidRPr="00105BA9">
        <w:rPr>
          <w:rFonts w:asciiTheme="minorHAnsi" w:hAnsiTheme="minorHAnsi"/>
          <w:b/>
          <w:bCs/>
          <w:i/>
          <w:iCs/>
          <w:color w:val="auto"/>
          <w:sz w:val="22"/>
          <w:szCs w:val="22"/>
          <w:u w:val="none"/>
        </w:rPr>
        <w:t>]</w:t>
      </w:r>
      <w:r w:rsidRPr="00105BA9">
        <w:rPr>
          <w:color w:val="auto"/>
          <w:u w:val="none"/>
          <w:lang w:bidi="it-IT"/>
        </w:rPr>
        <w:t>,</w:t>
      </w:r>
    </w:p>
    <w:p w:rsidR="00105BA9" w:rsidRDefault="00105BA9" w:rsidP="002E61A7">
      <w:pPr>
        <w:pStyle w:val="Paragrafoelenco10"/>
        <w:spacing w:before="60" w:after="60" w:line="276" w:lineRule="auto"/>
        <w:ind w:left="426"/>
        <w:jc w:val="both"/>
        <w:rPr>
          <w:rFonts w:asciiTheme="minorHAnsi" w:hAnsiTheme="minorHAnsi"/>
          <w:color w:val="auto"/>
          <w:sz w:val="22"/>
          <w:szCs w:val="22"/>
        </w:rPr>
      </w:pP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proofErr w:type="gramStart"/>
      <w:r w:rsidRPr="009B61D1">
        <w:rPr>
          <w:rFonts w:asciiTheme="minorHAnsi" w:hAnsiTheme="minorHAnsi"/>
          <w:color w:val="auto"/>
          <w:sz w:val="22"/>
          <w:szCs w:val="22"/>
        </w:rPr>
        <w:t>ad</w:t>
      </w:r>
      <w:proofErr w:type="gramEnd"/>
      <w:r w:rsidRPr="009B61D1">
        <w:rPr>
          <w:rFonts w:asciiTheme="minorHAnsi" w:hAnsiTheme="minorHAnsi"/>
          <w:color w:val="auto"/>
          <w:sz w:val="22"/>
          <w:szCs w:val="22"/>
        </w:rPr>
        <w:t xml:space="preserve">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proofErr w:type="gramStart"/>
      <w:r w:rsidRPr="009B61D1">
        <w:rPr>
          <w:rFonts w:asciiTheme="minorHAnsi" w:hAnsiTheme="minorHAnsi"/>
          <w:color w:val="auto"/>
          <w:sz w:val="22"/>
          <w:szCs w:val="22"/>
        </w:rPr>
        <w:t>gli</w:t>
      </w:r>
      <w:proofErr w:type="gramEnd"/>
      <w:r w:rsidRPr="009B61D1">
        <w:rPr>
          <w:rFonts w:asciiTheme="minorHAnsi" w:hAnsiTheme="minorHAnsi"/>
          <w:color w:val="auto"/>
          <w:sz w:val="22"/>
          <w:szCs w:val="22"/>
        </w:rPr>
        <w:t xml:space="preserve"> estremi del provvedimento di ammissione rilasciato dal Tribunale di ____________ sono i seguenti:_____________________________________________________________________;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proofErr w:type="gramStart"/>
      <w:r w:rsidRPr="009B61D1">
        <w:rPr>
          <w:rFonts w:asciiTheme="minorHAnsi" w:hAnsiTheme="minorHAnsi"/>
          <w:color w:val="auto"/>
          <w:sz w:val="22"/>
          <w:szCs w:val="22"/>
        </w:rPr>
        <w:t>gli</w:t>
      </w:r>
      <w:proofErr w:type="gramEnd"/>
      <w:r w:rsidRPr="009B61D1">
        <w:rPr>
          <w:rFonts w:asciiTheme="minorHAnsi" w:hAnsiTheme="minorHAnsi"/>
          <w:color w:val="auto"/>
          <w:sz w:val="22"/>
          <w:szCs w:val="22"/>
        </w:rPr>
        <w:t xml:space="preserve"> estremi del provvedimento di autorizzazione a partecipare alle gare rilasciato dal giudice delegato sono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A74DF7" w:rsidRDefault="00E9299D" w:rsidP="00A74DF7">
      <w:pPr>
        <w:pStyle w:val="Corpodeltesto31"/>
        <w:numPr>
          <w:ilvl w:val="0"/>
          <w:numId w:val="21"/>
        </w:numPr>
        <w:spacing w:before="60" w:after="60" w:line="276" w:lineRule="auto"/>
        <w:rPr>
          <w:rFonts w:asciiTheme="minorHAnsi" w:hAnsiTheme="minorHAnsi"/>
          <w:b/>
          <w:bCs/>
          <w:sz w:val="22"/>
          <w:szCs w:val="22"/>
          <w:u w:val="none"/>
        </w:rPr>
      </w:pPr>
      <w:proofErr w:type="gramStart"/>
      <w:r w:rsidRPr="00A74DF7">
        <w:rPr>
          <w:rFonts w:asciiTheme="minorHAnsi" w:hAnsiTheme="minorHAnsi"/>
          <w:bCs/>
          <w:sz w:val="22"/>
          <w:szCs w:val="22"/>
          <w:u w:val="none"/>
        </w:rPr>
        <w:t>che</w:t>
      </w:r>
      <w:proofErr w:type="gramEnd"/>
      <w:r w:rsidRPr="00A74DF7">
        <w:rPr>
          <w:rFonts w:asciiTheme="minorHAnsi" w:hAnsiTheme="minorHAnsi"/>
          <w:bCs/>
          <w:sz w:val="22"/>
          <w:szCs w:val="22"/>
          <w:u w:val="none"/>
        </w:rPr>
        <w:t xml:space="preserve"> le copie di tutti i documenti allegati all’offerta </w:t>
      </w:r>
      <w:r w:rsidR="007979C2" w:rsidRPr="00A74DF7">
        <w:rPr>
          <w:rFonts w:asciiTheme="minorHAnsi" w:hAnsiTheme="minorHAnsi"/>
          <w:bCs/>
          <w:sz w:val="22"/>
          <w:szCs w:val="22"/>
          <w:u w:val="none"/>
        </w:rPr>
        <w:t xml:space="preserve">telematica </w:t>
      </w:r>
      <w:r w:rsidRPr="00A74DF7">
        <w:rPr>
          <w:rFonts w:asciiTheme="minorHAnsi" w:hAnsiTheme="minorHAnsi"/>
          <w:bCs/>
          <w:sz w:val="22"/>
          <w:szCs w:val="22"/>
          <w:u w:val="none"/>
        </w:rPr>
        <w:t xml:space="preserve">in formato elettronico sono conformi all’originale in quanto sono state formate a norma dell’art. 22 co 3 del d.lgs. 82/2005 </w:t>
      </w:r>
      <w:r w:rsidRPr="00A74DF7">
        <w:rPr>
          <w:rFonts w:asciiTheme="minorHAnsi" w:hAnsiTheme="minorHAnsi"/>
          <w:bCs/>
          <w:i/>
          <w:sz w:val="22"/>
          <w:szCs w:val="22"/>
          <w:u w:val="none"/>
        </w:rPr>
        <w:t>(Copie informatiche di documenti analogici)</w:t>
      </w:r>
      <w:r w:rsidRPr="00A74DF7">
        <w:rPr>
          <w:rFonts w:asciiTheme="minorHAnsi" w:hAnsiTheme="minorHAnsi"/>
          <w:bCs/>
          <w:sz w:val="22"/>
          <w:szCs w:val="22"/>
          <w:u w:val="none"/>
        </w:rPr>
        <w:t xml:space="preserve"> e/o dell’art. 23-bis del d.lgs. 82/2005 </w:t>
      </w:r>
      <w:r w:rsidRPr="00A74DF7">
        <w:rPr>
          <w:rFonts w:asciiTheme="minorHAnsi" w:hAnsiTheme="minorHAnsi"/>
          <w:bCs/>
          <w:i/>
          <w:sz w:val="22"/>
          <w:szCs w:val="22"/>
          <w:u w:val="none"/>
        </w:rPr>
        <w:t>(Duplicati e copie informatiche di documenti informatici</w:t>
      </w:r>
      <w:r w:rsidRPr="00A74DF7">
        <w:rPr>
          <w:rFonts w:asciiTheme="minorHAnsi" w:hAnsiTheme="minorHAnsi"/>
          <w:bCs/>
          <w:sz w:val="22"/>
          <w:szCs w:val="22"/>
          <w:u w:val="none"/>
        </w:rPr>
        <w:t>) e ne</w:t>
      </w:r>
      <w:r w:rsidRPr="00A74DF7">
        <w:rPr>
          <w:rFonts w:asciiTheme="minorHAnsi" w:hAnsiTheme="minorHAnsi"/>
          <w:sz w:val="22"/>
          <w:szCs w:val="22"/>
          <w:u w:val="none"/>
        </w:rPr>
        <w:t>l rispetto delle regole tecniche di cui all’art. 71 del medesimo d.lgs. 82/2005</w:t>
      </w:r>
      <w:r w:rsidRPr="00A74DF7">
        <w:rPr>
          <w:rFonts w:asciiTheme="minorHAnsi" w:hAnsiTheme="minorHAnsi"/>
          <w:bCs/>
          <w:sz w:val="22"/>
          <w:szCs w:val="22"/>
          <w:u w:val="none"/>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105BA9" w:rsidRDefault="00105BA9"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A74DF7">
      <w:pPr>
        <w:pStyle w:val="Corpodeltesto31"/>
        <w:numPr>
          <w:ilvl w:val="0"/>
          <w:numId w:val="21"/>
        </w:numPr>
        <w:spacing w:before="60" w:after="60" w:line="276" w:lineRule="auto"/>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di</w:t>
      </w:r>
      <w:proofErr w:type="gramEnd"/>
      <w:r w:rsidRPr="000751B9">
        <w:rPr>
          <w:rFonts w:asciiTheme="minorHAnsi" w:hAnsiTheme="minorHAnsi"/>
          <w:color w:val="auto"/>
          <w:sz w:val="22"/>
          <w:szCs w:val="22"/>
          <w:u w:val="none"/>
        </w:rPr>
        <w:t xml:space="preserve">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proofErr w:type="gramStart"/>
      <w:r w:rsidRPr="000751B9">
        <w:rPr>
          <w:rFonts w:asciiTheme="minorHAnsi" w:hAnsiTheme="minorHAnsi"/>
          <w:color w:val="auto"/>
          <w:sz w:val="22"/>
          <w:szCs w:val="22"/>
          <w:u w:val="none"/>
        </w:rPr>
        <w:t>il</w:t>
      </w:r>
      <w:proofErr w:type="gramEnd"/>
      <w:r w:rsidRPr="000751B9">
        <w:rPr>
          <w:rFonts w:asciiTheme="minorHAnsi" w:hAnsiTheme="minorHAnsi"/>
          <w:color w:val="auto"/>
          <w:sz w:val="22"/>
          <w:szCs w:val="22"/>
          <w:u w:val="none"/>
        </w:rPr>
        <w:t xml:space="preserve">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proofErr w:type="gramStart"/>
      <w:r w:rsidRPr="000751B9">
        <w:rPr>
          <w:rFonts w:asciiTheme="minorHAnsi" w:hAnsiTheme="minorHAnsi"/>
          <w:color w:val="auto"/>
          <w:sz w:val="22"/>
          <w:szCs w:val="22"/>
          <w:u w:val="none"/>
        </w:rPr>
        <w:t>il</w:t>
      </w:r>
      <w:proofErr w:type="gramEnd"/>
      <w:r w:rsidRPr="000751B9">
        <w:rPr>
          <w:rFonts w:asciiTheme="minorHAnsi" w:hAnsiTheme="minorHAnsi"/>
          <w:color w:val="auto"/>
          <w:sz w:val="22"/>
          <w:szCs w:val="22"/>
          <w:u w:val="none"/>
        </w:rPr>
        <w:t xml:space="preserve"> proprio DGUE firmato digitalmente;</w:t>
      </w:r>
    </w:p>
    <w:p w:rsidR="008C04FF" w:rsidRPr="000751B9" w:rsidRDefault="007C1EF3"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 xml:space="preserve"> </w:t>
      </w:r>
      <w:r w:rsidR="00D1670F" w:rsidRPr="000751B9">
        <w:rPr>
          <w:rFonts w:asciiTheme="minorHAnsi" w:hAnsiTheme="minorHAnsi"/>
          <w:iCs/>
          <w:color w:val="auto"/>
          <w:sz w:val="22"/>
          <w:szCs w:val="22"/>
        </w:rPr>
        <w:t>(</w:t>
      </w:r>
      <w:proofErr w:type="gramStart"/>
      <w:r w:rsidR="00D1670F" w:rsidRPr="000751B9">
        <w:rPr>
          <w:rFonts w:asciiTheme="minorHAnsi" w:hAnsiTheme="minorHAnsi"/>
          <w:iCs/>
          <w:color w:val="auto"/>
          <w:sz w:val="22"/>
          <w:szCs w:val="22"/>
        </w:rPr>
        <w:t>altra</w:t>
      </w:r>
      <w:proofErr w:type="gramEnd"/>
      <w:r w:rsidR="00D1670F" w:rsidRPr="000751B9">
        <w:rPr>
          <w:rFonts w:asciiTheme="minorHAnsi" w:hAnsiTheme="minorHAnsi"/>
          <w:iCs/>
          <w:color w:val="auto"/>
          <w:sz w:val="22"/>
          <w:szCs w:val="22"/>
        </w:rPr>
        <w:t xml:space="preserve">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00662C" w:rsidRDefault="00E9299D" w:rsidP="002E61A7">
      <w:pPr>
        <w:spacing w:before="60" w:after="60" w:line="276" w:lineRule="auto"/>
        <w:rPr>
          <w:rFonts w:ascii="Garamond" w:hAnsi="Garamond"/>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w:t>
      </w:r>
      <w:bookmarkStart w:id="7" w:name="_GoBack"/>
      <w:bookmarkEnd w:id="7"/>
      <w:r w:rsidRPr="0000662C">
        <w:rPr>
          <w:rFonts w:asciiTheme="minorHAnsi" w:hAnsiTheme="minorHAnsi"/>
          <w:b/>
          <w:bCs/>
          <w:iCs/>
          <w:sz w:val="20"/>
        </w:rPr>
        <w:t>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1BC" w:rsidRDefault="00D561BC" w:rsidP="002844F5">
      <w:r>
        <w:separator/>
      </w:r>
    </w:p>
  </w:endnote>
  <w:endnote w:type="continuationSeparator" w:id="0">
    <w:p w:rsidR="00D561BC" w:rsidRDefault="00D561BC"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A77E91">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5D3879">
      <w:rPr>
        <w:rFonts w:ascii="Garamond" w:hAnsi="Garamond"/>
        <w:noProof/>
        <w:sz w:val="20"/>
      </w:rPr>
      <w:t>8</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881F7C" w:rsidP="007B6E5C">
          <w:pPr>
            <w:tabs>
              <w:tab w:val="center" w:pos="4819"/>
              <w:tab w:val="right" w:pos="9638"/>
            </w:tabs>
            <w:jc w:val="both"/>
            <w:rPr>
              <w:rFonts w:asciiTheme="minorHAnsi" w:hAnsiTheme="minorHAnsi"/>
              <w:sz w:val="14"/>
            </w:rPr>
          </w:pPr>
          <w:r w:rsidRPr="00881F7C">
            <w:rPr>
              <w:rFonts w:asciiTheme="minorHAnsi" w:hAnsiTheme="minorHAnsi" w:cs="CG Times (W1)"/>
              <w:color w:val="000000"/>
              <w:sz w:val="14"/>
              <w:szCs w:val="16"/>
            </w:rPr>
            <w:t xml:space="preserve">Procedura telematica negoziata ex art 1 co. 2 lett. b) della Legge 120/2020 per l’affidamento della gestione del centro antiviolenza “Donna con te” – servizio interambito ATS 22 Ascoli Piceno (capofila), ATS 21 San Benedetto del Tronto, ATS 23 Unione Comuni Vallata del Tronto, ATS </w:t>
          </w:r>
          <w:r>
            <w:rPr>
              <w:rFonts w:asciiTheme="minorHAnsi" w:hAnsiTheme="minorHAnsi" w:cs="CG Times (W1)"/>
              <w:color w:val="000000"/>
              <w:sz w:val="14"/>
              <w:szCs w:val="16"/>
            </w:rPr>
            <w:t>24 Unione Montana dei Sibillini.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E53D7E">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C87E24" w:rsidRPr="00C87E24">
            <w:rPr>
              <w:rFonts w:asciiTheme="minorHAnsi" w:hAnsiTheme="minorHAnsi"/>
              <w:sz w:val="14"/>
              <w:szCs w:val="16"/>
            </w:rPr>
            <w:t>operatore economico ausiliario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1BC" w:rsidRDefault="00D561BC" w:rsidP="002844F5">
      <w:r>
        <w:separator/>
      </w:r>
    </w:p>
  </w:footnote>
  <w:footnote w:type="continuationSeparator" w:id="0">
    <w:p w:rsidR="00D561BC" w:rsidRDefault="00D561BC"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6" w15:restartNumberingAfterBreak="0">
    <w:nsid w:val="7A950928"/>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70F"/>
    <w:rsid w:val="00002D6C"/>
    <w:rsid w:val="00004235"/>
    <w:rsid w:val="00005F77"/>
    <w:rsid w:val="0000662C"/>
    <w:rsid w:val="0001707C"/>
    <w:rsid w:val="0002315E"/>
    <w:rsid w:val="00034187"/>
    <w:rsid w:val="0004370A"/>
    <w:rsid w:val="000720C2"/>
    <w:rsid w:val="000751B9"/>
    <w:rsid w:val="000A1023"/>
    <w:rsid w:val="000A6ECA"/>
    <w:rsid w:val="000C08B2"/>
    <w:rsid w:val="000D09FC"/>
    <w:rsid w:val="000D35D4"/>
    <w:rsid w:val="000F02DE"/>
    <w:rsid w:val="0010069F"/>
    <w:rsid w:val="00104801"/>
    <w:rsid w:val="00104E05"/>
    <w:rsid w:val="00105BA9"/>
    <w:rsid w:val="00117ED7"/>
    <w:rsid w:val="00145E8A"/>
    <w:rsid w:val="0017304B"/>
    <w:rsid w:val="001C135D"/>
    <w:rsid w:val="00233A85"/>
    <w:rsid w:val="002356BD"/>
    <w:rsid w:val="00281281"/>
    <w:rsid w:val="00281CFC"/>
    <w:rsid w:val="002844F5"/>
    <w:rsid w:val="002962BA"/>
    <w:rsid w:val="002A39E2"/>
    <w:rsid w:val="002C6687"/>
    <w:rsid w:val="002E61A7"/>
    <w:rsid w:val="002F46AB"/>
    <w:rsid w:val="00302F1D"/>
    <w:rsid w:val="0035546C"/>
    <w:rsid w:val="00382A7B"/>
    <w:rsid w:val="00383D2A"/>
    <w:rsid w:val="0039327E"/>
    <w:rsid w:val="003B2C52"/>
    <w:rsid w:val="003B5CFC"/>
    <w:rsid w:val="003E7D8C"/>
    <w:rsid w:val="003F0CB0"/>
    <w:rsid w:val="003F0FF0"/>
    <w:rsid w:val="00400163"/>
    <w:rsid w:val="00403D61"/>
    <w:rsid w:val="00414F0E"/>
    <w:rsid w:val="004165D6"/>
    <w:rsid w:val="004211F0"/>
    <w:rsid w:val="00466848"/>
    <w:rsid w:val="004914BF"/>
    <w:rsid w:val="00494346"/>
    <w:rsid w:val="004A2A96"/>
    <w:rsid w:val="004F4268"/>
    <w:rsid w:val="004F54D3"/>
    <w:rsid w:val="00514EE6"/>
    <w:rsid w:val="005173B2"/>
    <w:rsid w:val="0054013D"/>
    <w:rsid w:val="0054352A"/>
    <w:rsid w:val="00564E08"/>
    <w:rsid w:val="005D3879"/>
    <w:rsid w:val="005D6B07"/>
    <w:rsid w:val="005D7A33"/>
    <w:rsid w:val="005F6314"/>
    <w:rsid w:val="00636B71"/>
    <w:rsid w:val="0065027C"/>
    <w:rsid w:val="00652732"/>
    <w:rsid w:val="00672955"/>
    <w:rsid w:val="00680A90"/>
    <w:rsid w:val="006843AD"/>
    <w:rsid w:val="006B5556"/>
    <w:rsid w:val="006B5DAB"/>
    <w:rsid w:val="006C553B"/>
    <w:rsid w:val="006D3904"/>
    <w:rsid w:val="006E530F"/>
    <w:rsid w:val="006F6D85"/>
    <w:rsid w:val="00736E28"/>
    <w:rsid w:val="00785E58"/>
    <w:rsid w:val="007979C2"/>
    <w:rsid w:val="007A4DF6"/>
    <w:rsid w:val="007B6E5C"/>
    <w:rsid w:val="007C1EF3"/>
    <w:rsid w:val="007E137E"/>
    <w:rsid w:val="007F578F"/>
    <w:rsid w:val="00831649"/>
    <w:rsid w:val="00854089"/>
    <w:rsid w:val="00881F7C"/>
    <w:rsid w:val="0088616A"/>
    <w:rsid w:val="0089154A"/>
    <w:rsid w:val="008C04FF"/>
    <w:rsid w:val="008E5831"/>
    <w:rsid w:val="00920E5F"/>
    <w:rsid w:val="00925536"/>
    <w:rsid w:val="00926E89"/>
    <w:rsid w:val="009405FF"/>
    <w:rsid w:val="00955C18"/>
    <w:rsid w:val="009973DA"/>
    <w:rsid w:val="009B61D1"/>
    <w:rsid w:val="009B6FA6"/>
    <w:rsid w:val="009C288B"/>
    <w:rsid w:val="009C7A90"/>
    <w:rsid w:val="009E4E83"/>
    <w:rsid w:val="00A150C4"/>
    <w:rsid w:val="00A538AA"/>
    <w:rsid w:val="00A57C6A"/>
    <w:rsid w:val="00A64DAC"/>
    <w:rsid w:val="00A74DF7"/>
    <w:rsid w:val="00A77E91"/>
    <w:rsid w:val="00AB7CA1"/>
    <w:rsid w:val="00AC37BA"/>
    <w:rsid w:val="00AC5A79"/>
    <w:rsid w:val="00AF42D2"/>
    <w:rsid w:val="00B10015"/>
    <w:rsid w:val="00B31580"/>
    <w:rsid w:val="00B4095C"/>
    <w:rsid w:val="00B466E1"/>
    <w:rsid w:val="00B552E4"/>
    <w:rsid w:val="00B81CE7"/>
    <w:rsid w:val="00B81D4D"/>
    <w:rsid w:val="00BA2EB3"/>
    <w:rsid w:val="00BC17DF"/>
    <w:rsid w:val="00C61A43"/>
    <w:rsid w:val="00C81B47"/>
    <w:rsid w:val="00C84967"/>
    <w:rsid w:val="00C87E24"/>
    <w:rsid w:val="00C92AE2"/>
    <w:rsid w:val="00C971E3"/>
    <w:rsid w:val="00CB34E0"/>
    <w:rsid w:val="00CC2FBE"/>
    <w:rsid w:val="00CC5158"/>
    <w:rsid w:val="00CD2731"/>
    <w:rsid w:val="00CF24BE"/>
    <w:rsid w:val="00D0306E"/>
    <w:rsid w:val="00D15C6E"/>
    <w:rsid w:val="00D1670F"/>
    <w:rsid w:val="00D22D4B"/>
    <w:rsid w:val="00D53B77"/>
    <w:rsid w:val="00D561BC"/>
    <w:rsid w:val="00D85154"/>
    <w:rsid w:val="00D90E5A"/>
    <w:rsid w:val="00DD7E19"/>
    <w:rsid w:val="00DF6A19"/>
    <w:rsid w:val="00DF7036"/>
    <w:rsid w:val="00E14E9C"/>
    <w:rsid w:val="00E163E9"/>
    <w:rsid w:val="00E31AFA"/>
    <w:rsid w:val="00E373A1"/>
    <w:rsid w:val="00E53D7E"/>
    <w:rsid w:val="00E9299D"/>
    <w:rsid w:val="00EC343D"/>
    <w:rsid w:val="00EE4070"/>
    <w:rsid w:val="00F77AA7"/>
    <w:rsid w:val="00FC0A2B"/>
    <w:rsid w:val="00FC365E"/>
    <w:rsid w:val="00FD0E1C"/>
    <w:rsid w:val="00FE10AD"/>
    <w:rsid w:val="00FE51FD"/>
    <w:rsid w:val="00FE67FB"/>
    <w:rsid w:val="00FF1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A6922EF-9E17-453C-AB26-FC0D45BDC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2315E"/>
    <w:pPr>
      <w:spacing w:before="100" w:beforeAutospacing="1" w:after="115"/>
    </w:pPr>
    <w:rPr>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30700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22B79A-F181-44E6-B52A-D83A93D00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1899</Words>
  <Characters>10826</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cp:lastModifiedBy>
  <cp:revision>4</cp:revision>
  <cp:lastPrinted>2018-05-07T15:47:00Z</cp:lastPrinted>
  <dcterms:created xsi:type="dcterms:W3CDTF">2020-12-02T12:07:00Z</dcterms:created>
  <dcterms:modified xsi:type="dcterms:W3CDTF">2020-12-21T10:41:00Z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